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F1700B">
      <w:pPr>
        <w:jc w:val="center"/>
        <w:rPr>
          <w:sz w:val="28"/>
          <w:szCs w:val="28"/>
          <w:lang w:val="en-GB"/>
        </w:rPr>
      </w:pPr>
      <w:r w:rsidRPr="00F1700B">
        <w:rPr>
          <w:rStyle w:val="Strong"/>
          <w:sz w:val="28"/>
          <w:szCs w:val="28"/>
          <w:lang w:val="en-GB"/>
        </w:rPr>
        <w:t>Electric vehicle</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Zrenjanin</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F1700B">
      <w:pPr>
        <w:pStyle w:val="Blockquote"/>
        <w:rPr>
          <w:i/>
          <w:sz w:val="22"/>
          <w:szCs w:val="22"/>
          <w:lang w:val="en-GB"/>
        </w:rPr>
      </w:pPr>
      <w:r w:rsidRPr="00F1700B">
        <w:rPr>
          <w:rStyle w:val="Emphasis"/>
          <w:i w:val="0"/>
          <w:sz w:val="22"/>
          <w:szCs w:val="22"/>
          <w:lang w:val="en-GB"/>
        </w:rPr>
        <w:t>RORS00250/City of Zrenjanin/TD2</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A001D1" w:rsidP="00FC2715">
      <w:pPr>
        <w:pStyle w:val="Blockquote"/>
        <w:rPr>
          <w:rStyle w:val="Emphasis"/>
          <w:i w:val="0"/>
          <w:color w:val="FF0000"/>
        </w:rPr>
      </w:pPr>
      <w:r>
        <w:rPr>
          <w:rStyle w:val="Emphasis"/>
          <w:i w:val="0"/>
        </w:rPr>
        <w:t>Simplified</w:t>
      </w:r>
      <w:r w:rsidR="00710FBE" w:rsidRPr="008F5610">
        <w:rPr>
          <w:rStyle w:val="Emphasis"/>
          <w:i w:val="0"/>
        </w:rPr>
        <w:t xml:space="preserve">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D558D8">
        <w:rPr>
          <w:lang w:val="en-GB"/>
        </w:rPr>
        <w:t>250</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294B7D" w:rsidP="00B33EE6">
      <w:pPr>
        <w:ind w:left="357" w:right="357"/>
        <w:jc w:val="both"/>
        <w:rPr>
          <w:rStyle w:val="Emphasis"/>
          <w:i w:val="0"/>
          <w:sz w:val="22"/>
          <w:szCs w:val="22"/>
          <w:lang w:val="en-GB"/>
        </w:rPr>
      </w:pPr>
      <w:r w:rsidRPr="00294B7D">
        <w:rPr>
          <w:rStyle w:val="Emphasis"/>
          <w:i w:val="0"/>
          <w:sz w:val="22"/>
          <w:szCs w:val="22"/>
          <w:lang w:val="en-GB"/>
        </w:rPr>
        <w:t>City of Zrenjanin, Trg Slobode 10, 23000 Zrenjanin, Republic of Serbia</w:t>
      </w:r>
    </w:p>
    <w:p w:rsidR="006F5FD0" w:rsidRPr="00B33EE6" w:rsidRDefault="003918E2">
      <w:pPr>
        <w:rPr>
          <w:sz w:val="22"/>
          <w:szCs w:val="22"/>
          <w:lang w:val="en-GB"/>
        </w:rPr>
      </w:pPr>
      <w:r w:rsidRPr="003918E2">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F1700B">
        <w:rPr>
          <w:rStyle w:val="Emphasis"/>
          <w:i w:val="0"/>
          <w:sz w:val="22"/>
          <w:szCs w:val="22"/>
          <w:lang w:val="en-GB"/>
        </w:rPr>
        <w:t xml:space="preserve">electric </w:t>
      </w:r>
      <w:r w:rsidR="00FD27C6">
        <w:rPr>
          <w:rStyle w:val="Emphasis"/>
          <w:i w:val="0"/>
          <w:sz w:val="22"/>
          <w:szCs w:val="22"/>
          <w:lang w:val="en-GB"/>
        </w:rPr>
        <w:t xml:space="preserve">paseenger </w:t>
      </w:r>
      <w:r w:rsidR="001B7345">
        <w:rPr>
          <w:rStyle w:val="Emphasis"/>
          <w:i w:val="0"/>
          <w:sz w:val="22"/>
          <w:szCs w:val="22"/>
          <w:lang w:val="en-GB"/>
        </w:rPr>
        <w:t>car</w:t>
      </w:r>
      <w:r>
        <w:rPr>
          <w:rStyle w:val="Emphasis"/>
          <w:i w:val="0"/>
          <w:sz w:val="22"/>
          <w:szCs w:val="22"/>
          <w:lang w:val="en-GB"/>
        </w:rPr>
        <w:t xml:space="preserve"> necessary for support of implementation EU funded project “</w:t>
      </w:r>
      <w:r w:rsidR="00F1700B" w:rsidRPr="00F1700B">
        <w:rPr>
          <w:rStyle w:val="Emphasis"/>
          <w:i w:val="0"/>
          <w:sz w:val="22"/>
          <w:szCs w:val="22"/>
          <w:lang w:val="en-GB"/>
        </w:rPr>
        <w:t>Blue Sky - Cross-border Solution to Air Pollution</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3918E2">
      <w:pPr>
        <w:pStyle w:val="Blockquote"/>
        <w:jc w:val="both"/>
        <w:rPr>
          <w:sz w:val="22"/>
          <w:szCs w:val="22"/>
          <w:lang w:val="en-GB"/>
        </w:rPr>
      </w:pPr>
      <w:r w:rsidRPr="003918E2">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3918E2"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3918E2"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3918E2"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3918E2">
      <w:pPr>
        <w:keepNext/>
        <w:jc w:val="center"/>
        <w:rPr>
          <w:sz w:val="28"/>
          <w:szCs w:val="28"/>
          <w:lang w:val="en-GB"/>
        </w:rPr>
      </w:pPr>
      <w:r w:rsidRPr="003918E2">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294B7D" w:rsidP="00571687">
      <w:pPr>
        <w:pStyle w:val="Blockquote"/>
        <w:jc w:val="both"/>
        <w:rPr>
          <w:i/>
          <w:sz w:val="22"/>
          <w:szCs w:val="22"/>
          <w:lang w:val="en-GB"/>
        </w:rPr>
      </w:pPr>
      <w:r>
        <w:rPr>
          <w:rStyle w:val="Emphasis"/>
          <w:i w:val="0"/>
          <w:sz w:val="22"/>
          <w:szCs w:val="22"/>
          <w:lang w:val="en-GB"/>
        </w:rPr>
        <w:t>23</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FD27C6" w:rsidP="00571687">
      <w:pPr>
        <w:pStyle w:val="Blockquote"/>
        <w:jc w:val="both"/>
        <w:rPr>
          <w:i/>
          <w:sz w:val="22"/>
          <w:szCs w:val="22"/>
          <w:lang w:val="en-GB"/>
        </w:rPr>
      </w:pPr>
      <w:r>
        <w:rPr>
          <w:rStyle w:val="Emphasis"/>
          <w:i w:val="0"/>
          <w:sz w:val="22"/>
          <w:szCs w:val="22"/>
          <w:lang w:val="en-GB"/>
        </w:rPr>
        <w:t>8 months</w:t>
      </w:r>
    </w:p>
    <w:p w:rsidR="006F5FD0" w:rsidRPr="00B33EE6" w:rsidRDefault="003918E2">
      <w:pPr>
        <w:rPr>
          <w:sz w:val="22"/>
          <w:szCs w:val="22"/>
          <w:lang w:val="en-GB"/>
        </w:rPr>
      </w:pPr>
      <w:r w:rsidRPr="003918E2">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294B7D">
        <w:rPr>
          <w:sz w:val="22"/>
          <w:szCs w:val="22"/>
          <w:lang w:val="en-GB"/>
        </w:rPr>
        <w:t>50</w:t>
      </w:r>
      <w:r w:rsidR="000A42D9" w:rsidRPr="008F5610">
        <w:rPr>
          <w:sz w:val="22"/>
          <w:szCs w:val="22"/>
          <w:lang w:val="en-GB"/>
        </w:rPr>
        <w:t>.</w:t>
      </w:r>
      <w:r w:rsidR="00294B7D">
        <w:rPr>
          <w:sz w:val="22"/>
          <w:szCs w:val="22"/>
          <w:lang w:val="en-GB"/>
        </w:rPr>
        <w:t>00</w:t>
      </w:r>
      <w:r w:rsidR="00FD27C6">
        <w:rPr>
          <w:sz w:val="22"/>
          <w:szCs w:val="22"/>
          <w:lang w:val="en-GB"/>
        </w:rPr>
        <w:t>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3918E2">
      <w:pPr>
        <w:rPr>
          <w:sz w:val="22"/>
          <w:szCs w:val="22"/>
          <w:lang w:val="en-GB"/>
        </w:rPr>
      </w:pPr>
      <w:r w:rsidRPr="003918E2">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FD27C6">
        <w:rPr>
          <w:rStyle w:val="Emphasis"/>
          <w:i w:val="0"/>
          <w:sz w:val="22"/>
          <w:szCs w:val="22"/>
          <w:lang w:val="en-GB"/>
        </w:rPr>
        <w:t>1</w:t>
      </w:r>
      <w:r w:rsidR="00294B7D">
        <w:rPr>
          <w:rStyle w:val="Emphasis"/>
          <w:i w:val="0"/>
          <w:sz w:val="22"/>
          <w:szCs w:val="22"/>
          <w:lang w:val="en-GB"/>
        </w:rPr>
        <w:t>4</w:t>
      </w:r>
      <w:r w:rsidR="000A42D9" w:rsidRPr="000A42D9">
        <w:rPr>
          <w:rStyle w:val="Emphasis"/>
          <w:i w:val="0"/>
          <w:sz w:val="22"/>
          <w:szCs w:val="22"/>
          <w:lang w:val="en-GB"/>
        </w:rPr>
        <w:t>.0</w:t>
      </w:r>
      <w:r w:rsidR="00FD27C6">
        <w:rPr>
          <w:rStyle w:val="Emphasis"/>
          <w:i w:val="0"/>
          <w:sz w:val="22"/>
          <w:szCs w:val="22"/>
          <w:lang w:val="en-GB"/>
        </w:rPr>
        <w:t>4</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3918E2"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FD27C6">
        <w:rPr>
          <w:sz w:val="22"/>
          <w:szCs w:val="22"/>
          <w:lang w:val="en-GB"/>
        </w:rPr>
        <w:t>March</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5D1" w:rsidRDefault="008235D1">
      <w:r>
        <w:separator/>
      </w:r>
    </w:p>
  </w:endnote>
  <w:endnote w:type="continuationSeparator" w:id="1">
    <w:p w:rsidR="008235D1" w:rsidRDefault="008235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3918E2"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3918E2" w:rsidRPr="00B33EE6">
      <w:rPr>
        <w:rStyle w:val="PageNumber"/>
        <w:sz w:val="18"/>
        <w:szCs w:val="18"/>
        <w:lang w:val="en-GB"/>
      </w:rPr>
      <w:fldChar w:fldCharType="separate"/>
    </w:r>
    <w:r w:rsidR="00294B7D">
      <w:rPr>
        <w:rStyle w:val="PageNumber"/>
        <w:noProof/>
        <w:sz w:val="18"/>
        <w:szCs w:val="18"/>
        <w:lang w:val="en-GB"/>
      </w:rPr>
      <w:t>6</w:t>
    </w:r>
    <w:r w:rsidR="003918E2"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294B7D" w:rsidRPr="00294B7D">
        <w:rPr>
          <w:rStyle w:val="PageNumber"/>
          <w:noProof/>
          <w:sz w:val="18"/>
          <w:szCs w:val="18"/>
          <w:lang w:val="en-GB"/>
        </w:rPr>
        <w:t>6</w:t>
      </w:r>
    </w:fldSimple>
  </w:p>
  <w:p w:rsidR="00EF0A8C" w:rsidRPr="00B33EE6" w:rsidRDefault="003918E2"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5D1" w:rsidRDefault="008235D1">
      <w:r>
        <w:separator/>
      </w:r>
    </w:p>
  </w:footnote>
  <w:footnote w:type="continuationSeparator" w:id="1">
    <w:p w:rsidR="008235D1" w:rsidRDefault="008235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126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1314"/>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B7345"/>
    <w:rsid w:val="001C21A2"/>
    <w:rsid w:val="001C64F1"/>
    <w:rsid w:val="001D19A6"/>
    <w:rsid w:val="001D55F7"/>
    <w:rsid w:val="001E50A2"/>
    <w:rsid w:val="001F0839"/>
    <w:rsid w:val="001F1546"/>
    <w:rsid w:val="001F780C"/>
    <w:rsid w:val="00201320"/>
    <w:rsid w:val="00212656"/>
    <w:rsid w:val="00213E14"/>
    <w:rsid w:val="00215BE4"/>
    <w:rsid w:val="00216179"/>
    <w:rsid w:val="00226829"/>
    <w:rsid w:val="00233B9D"/>
    <w:rsid w:val="00233DDA"/>
    <w:rsid w:val="00235A71"/>
    <w:rsid w:val="002413EA"/>
    <w:rsid w:val="00243849"/>
    <w:rsid w:val="002575AA"/>
    <w:rsid w:val="00266EB9"/>
    <w:rsid w:val="002753AD"/>
    <w:rsid w:val="00281007"/>
    <w:rsid w:val="002835A6"/>
    <w:rsid w:val="00287CC7"/>
    <w:rsid w:val="00294B7D"/>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10A2"/>
    <w:rsid w:val="00362824"/>
    <w:rsid w:val="00363ECB"/>
    <w:rsid w:val="00364564"/>
    <w:rsid w:val="003670BA"/>
    <w:rsid w:val="003717BC"/>
    <w:rsid w:val="00373A98"/>
    <w:rsid w:val="003846BE"/>
    <w:rsid w:val="003861D9"/>
    <w:rsid w:val="0038633F"/>
    <w:rsid w:val="00386E96"/>
    <w:rsid w:val="0038796E"/>
    <w:rsid w:val="00390A54"/>
    <w:rsid w:val="0039147E"/>
    <w:rsid w:val="003918E2"/>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35D1"/>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15C5"/>
    <w:rsid w:val="009E1611"/>
    <w:rsid w:val="009E5BC1"/>
    <w:rsid w:val="009E5C83"/>
    <w:rsid w:val="009F0852"/>
    <w:rsid w:val="009F128B"/>
    <w:rsid w:val="009F5FB4"/>
    <w:rsid w:val="00A001D1"/>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4A85"/>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0D1C"/>
    <w:rsid w:val="00BE3544"/>
    <w:rsid w:val="00BE595A"/>
    <w:rsid w:val="00BE5F29"/>
    <w:rsid w:val="00BE783C"/>
    <w:rsid w:val="00C00D44"/>
    <w:rsid w:val="00C01998"/>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3CC6"/>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558D8"/>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00B"/>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A1D60"/>
    <w:rsid w:val="00FB17AC"/>
    <w:rsid w:val="00FC00B1"/>
    <w:rsid w:val="00FC2715"/>
    <w:rsid w:val="00FC622D"/>
    <w:rsid w:val="00FD27C6"/>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6</Pages>
  <Words>1744</Words>
  <Characters>9942</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2025-03-13T07:46:00Z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